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CCE4B" w14:textId="77777777" w:rsidR="00CB52CE" w:rsidRPr="00A755C6" w:rsidRDefault="00CB52CE">
      <w:pPr>
        <w:pStyle w:val="berschrift1"/>
        <w:keepNext w:val="0"/>
        <w:widowControl w:val="0"/>
        <w:shd w:val="clear" w:color="auto" w:fill="C0C0C0"/>
        <w:rPr>
          <w:rFonts w:ascii="Arial" w:hAnsi="Arial" w:cs="Arial"/>
          <w:b/>
        </w:rPr>
      </w:pPr>
      <w:r w:rsidRPr="00A755C6">
        <w:rPr>
          <w:rFonts w:ascii="Arial" w:hAnsi="Arial" w:cs="Arial"/>
          <w:b/>
        </w:rPr>
        <w:t>1. Arbeiten mit Einzügen und Tabulatoren</w:t>
      </w:r>
    </w:p>
    <w:p w14:paraId="5152ECA3" w14:textId="77777777" w:rsidR="00CB52CE" w:rsidRPr="003F0D7D" w:rsidRDefault="00CB52CE">
      <w:pPr>
        <w:rPr>
          <w:rFonts w:ascii="Arial" w:hAnsi="Arial" w:cs="Arial"/>
        </w:rPr>
      </w:pPr>
    </w:p>
    <w:p w14:paraId="754CF770" w14:textId="77777777" w:rsidR="00CB52CE" w:rsidRPr="003F0D7D" w:rsidRDefault="00CB52CE">
      <w:pPr>
        <w:rPr>
          <w:rFonts w:ascii="Arial" w:hAnsi="Arial" w:cs="Arial"/>
          <w:b/>
          <w:bCs/>
        </w:rPr>
      </w:pPr>
      <w:r w:rsidRPr="003F0D7D">
        <w:rPr>
          <w:rFonts w:ascii="Arial" w:hAnsi="Arial" w:cs="Arial"/>
          <w:b/>
          <w:bCs/>
        </w:rPr>
        <w:t xml:space="preserve">Formatieren Sie den folgenden Text gemäss </w:t>
      </w:r>
      <w:r w:rsidR="001D25A3">
        <w:rPr>
          <w:rFonts w:ascii="Arial" w:hAnsi="Arial" w:cs="Arial"/>
          <w:b/>
          <w:bCs/>
        </w:rPr>
        <w:t xml:space="preserve">der </w:t>
      </w:r>
      <w:r w:rsidRPr="003F0D7D">
        <w:rPr>
          <w:rFonts w:ascii="Arial" w:hAnsi="Arial" w:cs="Arial"/>
          <w:b/>
          <w:bCs/>
        </w:rPr>
        <w:t xml:space="preserve">Vorlage. </w:t>
      </w:r>
    </w:p>
    <w:p w14:paraId="24BD75CE" w14:textId="77777777" w:rsidR="00CB52CE" w:rsidRPr="003F0D7D" w:rsidRDefault="00CB52CE">
      <w:pPr>
        <w:rPr>
          <w:rFonts w:ascii="Arial" w:hAnsi="Arial" w:cs="Arial"/>
          <w:b/>
          <w:bCs/>
        </w:rPr>
      </w:pPr>
      <w:r w:rsidRPr="003F0D7D">
        <w:rPr>
          <w:rFonts w:ascii="Arial" w:hAnsi="Arial" w:cs="Arial"/>
          <w:b/>
          <w:bCs/>
        </w:rPr>
        <w:t>Tipp: Hier ist es sinnvoll mit Einzügen zu Arbeiten; es geht aber auch mit Tabs.</w:t>
      </w:r>
    </w:p>
    <w:p w14:paraId="135D2BE4" w14:textId="77777777" w:rsidR="00CB52CE" w:rsidRPr="003F0D7D" w:rsidRDefault="00CB52CE">
      <w:pPr>
        <w:rPr>
          <w:rFonts w:ascii="Arial" w:hAnsi="Arial" w:cs="Arial"/>
          <w:b/>
          <w:bCs/>
        </w:rPr>
      </w:pPr>
    </w:p>
    <w:p w14:paraId="78698B50" w14:textId="77777777" w:rsidR="00CB52CE" w:rsidRPr="003F0D7D" w:rsidRDefault="00CB52CE">
      <w:pPr>
        <w:rPr>
          <w:rFonts w:ascii="Arial" w:hAnsi="Arial" w:cs="Arial"/>
        </w:rPr>
      </w:pPr>
      <w:r w:rsidRPr="003F0D7D">
        <w:rPr>
          <w:rFonts w:ascii="Arial" w:hAnsi="Arial" w:cs="Arial"/>
        </w:rPr>
        <w:t>Vortrag vorbereiten</w:t>
      </w:r>
    </w:p>
    <w:p w14:paraId="041272D4" w14:textId="77777777" w:rsidR="00CB52CE" w:rsidRPr="003F0D7D" w:rsidRDefault="00CB52CE">
      <w:pPr>
        <w:rPr>
          <w:rFonts w:ascii="Arial" w:hAnsi="Arial" w:cs="Arial"/>
        </w:rPr>
      </w:pPr>
      <w:r w:rsidRPr="003F0D7D">
        <w:rPr>
          <w:rFonts w:ascii="Arial" w:hAnsi="Arial" w:cs="Arial"/>
        </w:rPr>
        <w:t>Grundlagen suchen</w:t>
      </w:r>
    </w:p>
    <w:p w14:paraId="52CBDEBE" w14:textId="77777777" w:rsidR="00CB52CE" w:rsidRPr="003F0D7D" w:rsidRDefault="00CB52CE">
      <w:pPr>
        <w:rPr>
          <w:rFonts w:ascii="Arial" w:hAnsi="Arial" w:cs="Arial"/>
        </w:rPr>
      </w:pPr>
      <w:r w:rsidRPr="003F0D7D">
        <w:rPr>
          <w:rFonts w:ascii="Arial" w:hAnsi="Arial" w:cs="Arial"/>
        </w:rPr>
        <w:t>Bibliotheksbesuch</w:t>
      </w:r>
    </w:p>
    <w:p w14:paraId="722D13E9" w14:textId="77777777" w:rsidR="00CB52CE" w:rsidRPr="003F0D7D" w:rsidRDefault="00CB52CE">
      <w:pPr>
        <w:rPr>
          <w:rFonts w:ascii="Arial" w:hAnsi="Arial" w:cs="Arial"/>
        </w:rPr>
      </w:pPr>
      <w:r w:rsidRPr="003F0D7D">
        <w:rPr>
          <w:rFonts w:ascii="Arial" w:hAnsi="Arial" w:cs="Arial"/>
        </w:rPr>
        <w:t>Schulbibliothek</w:t>
      </w:r>
    </w:p>
    <w:p w14:paraId="4661B945" w14:textId="77777777" w:rsidR="00CB52CE" w:rsidRPr="003F0D7D" w:rsidRDefault="00CB52CE">
      <w:pPr>
        <w:rPr>
          <w:rFonts w:ascii="Arial" w:hAnsi="Arial" w:cs="Arial"/>
        </w:rPr>
      </w:pPr>
      <w:r w:rsidRPr="003F0D7D">
        <w:rPr>
          <w:rFonts w:ascii="Arial" w:hAnsi="Arial" w:cs="Arial"/>
        </w:rPr>
        <w:t>Gemeindebibliothek</w:t>
      </w:r>
    </w:p>
    <w:p w14:paraId="2E0D6E00" w14:textId="77777777" w:rsidR="00CB52CE" w:rsidRPr="003F0D7D" w:rsidRDefault="00CB52CE">
      <w:pPr>
        <w:rPr>
          <w:rFonts w:ascii="Arial" w:hAnsi="Arial" w:cs="Arial"/>
        </w:rPr>
      </w:pPr>
      <w:r w:rsidRPr="003F0D7D">
        <w:rPr>
          <w:rFonts w:ascii="Arial" w:hAnsi="Arial" w:cs="Arial"/>
        </w:rPr>
        <w:t>Zentralbibliothek</w:t>
      </w:r>
    </w:p>
    <w:p w14:paraId="5441B8FC" w14:textId="77777777" w:rsidR="00CB52CE" w:rsidRPr="003F0D7D" w:rsidRDefault="00CB52CE">
      <w:pPr>
        <w:rPr>
          <w:rFonts w:ascii="Arial" w:hAnsi="Arial" w:cs="Arial"/>
        </w:rPr>
      </w:pPr>
      <w:r w:rsidRPr="003F0D7D">
        <w:rPr>
          <w:rFonts w:ascii="Arial" w:hAnsi="Arial" w:cs="Arial"/>
        </w:rPr>
        <w:t>Unterlagen sichten, geeignete Bücher herausschreiben</w:t>
      </w:r>
    </w:p>
    <w:p w14:paraId="78628438" w14:textId="77777777" w:rsidR="00CB52CE" w:rsidRPr="003F0D7D" w:rsidRDefault="00CB52CE">
      <w:pPr>
        <w:rPr>
          <w:rFonts w:ascii="Arial" w:hAnsi="Arial" w:cs="Arial"/>
        </w:rPr>
      </w:pPr>
      <w:r w:rsidRPr="003F0D7D">
        <w:rPr>
          <w:rFonts w:ascii="Arial" w:hAnsi="Arial" w:cs="Arial"/>
        </w:rPr>
        <w:t>Einkauf von Büchern</w:t>
      </w:r>
    </w:p>
    <w:p w14:paraId="76774F07" w14:textId="77777777" w:rsidR="00CB52CE" w:rsidRPr="003F0D7D" w:rsidRDefault="00CB52CE">
      <w:pPr>
        <w:rPr>
          <w:rFonts w:ascii="Arial" w:hAnsi="Arial" w:cs="Arial"/>
        </w:rPr>
      </w:pPr>
      <w:r w:rsidRPr="003F0D7D">
        <w:rPr>
          <w:rFonts w:ascii="Arial" w:hAnsi="Arial" w:cs="Arial"/>
        </w:rPr>
        <w:t>Kredit abklären</w:t>
      </w:r>
    </w:p>
    <w:p w14:paraId="5A1FB4F4" w14:textId="77777777" w:rsidR="00CB52CE" w:rsidRPr="003F0D7D" w:rsidRDefault="00CB52CE">
      <w:pPr>
        <w:rPr>
          <w:rFonts w:ascii="Arial" w:hAnsi="Arial" w:cs="Arial"/>
        </w:rPr>
      </w:pPr>
      <w:r w:rsidRPr="003F0D7D">
        <w:rPr>
          <w:rFonts w:ascii="Arial" w:hAnsi="Arial" w:cs="Arial"/>
        </w:rPr>
        <w:t>Rabatt</w:t>
      </w:r>
    </w:p>
    <w:p w14:paraId="0D6DE6C3" w14:textId="77777777" w:rsidR="00CB52CE" w:rsidRPr="003F0D7D" w:rsidRDefault="00CB52CE">
      <w:pPr>
        <w:rPr>
          <w:rFonts w:ascii="Arial" w:hAnsi="Arial" w:cs="Arial"/>
        </w:rPr>
      </w:pPr>
      <w:r w:rsidRPr="003F0D7D">
        <w:rPr>
          <w:rFonts w:ascii="Arial" w:hAnsi="Arial" w:cs="Arial"/>
        </w:rPr>
        <w:t>Manuskript erarbeiten</w:t>
      </w:r>
    </w:p>
    <w:p w14:paraId="4C3A6C74" w14:textId="77777777" w:rsidR="00CB52CE" w:rsidRPr="003F0D7D" w:rsidRDefault="00CB52CE">
      <w:pPr>
        <w:rPr>
          <w:rFonts w:ascii="Arial" w:hAnsi="Arial" w:cs="Arial"/>
        </w:rPr>
      </w:pPr>
      <w:r w:rsidRPr="003F0D7D">
        <w:rPr>
          <w:rFonts w:ascii="Arial" w:hAnsi="Arial" w:cs="Arial"/>
        </w:rPr>
        <w:t>- Unterlagen studieren und zusammenstellen</w:t>
      </w:r>
    </w:p>
    <w:p w14:paraId="785F7F05" w14:textId="77777777" w:rsidR="00CB52CE" w:rsidRPr="003F0D7D" w:rsidRDefault="00CB52CE">
      <w:pPr>
        <w:rPr>
          <w:rFonts w:ascii="Arial" w:hAnsi="Arial" w:cs="Arial"/>
        </w:rPr>
      </w:pPr>
      <w:r w:rsidRPr="003F0D7D">
        <w:rPr>
          <w:rFonts w:ascii="Arial" w:hAnsi="Arial" w:cs="Arial"/>
        </w:rPr>
        <w:t>- Ideen strukturieren</w:t>
      </w:r>
    </w:p>
    <w:p w14:paraId="0298DDB4" w14:textId="77777777" w:rsidR="00CB52CE" w:rsidRPr="003F0D7D" w:rsidRDefault="00CB52CE">
      <w:pPr>
        <w:rPr>
          <w:rFonts w:ascii="Arial" w:hAnsi="Arial" w:cs="Arial"/>
        </w:rPr>
      </w:pPr>
      <w:r w:rsidRPr="003F0D7D">
        <w:rPr>
          <w:rFonts w:ascii="Arial" w:hAnsi="Arial" w:cs="Arial"/>
        </w:rPr>
        <w:t>- Didaktisches Konzept</w:t>
      </w:r>
    </w:p>
    <w:p w14:paraId="3D7DF1AC" w14:textId="77777777" w:rsidR="00CB52CE" w:rsidRPr="003F0D7D" w:rsidRDefault="00CB52CE">
      <w:pPr>
        <w:rPr>
          <w:rFonts w:ascii="Arial" w:hAnsi="Arial" w:cs="Arial"/>
        </w:rPr>
      </w:pPr>
      <w:r w:rsidRPr="003F0D7D">
        <w:rPr>
          <w:rFonts w:ascii="Arial" w:hAnsi="Arial" w:cs="Arial"/>
        </w:rPr>
        <w:t>- Medien zusammenstellen</w:t>
      </w:r>
    </w:p>
    <w:p w14:paraId="23AD1E91" w14:textId="77777777" w:rsidR="00CB52CE" w:rsidRPr="003F0D7D" w:rsidRDefault="00CB52CE">
      <w:pPr>
        <w:rPr>
          <w:rFonts w:ascii="Arial" w:hAnsi="Arial" w:cs="Arial"/>
        </w:rPr>
      </w:pPr>
      <w:r w:rsidRPr="003F0D7D">
        <w:rPr>
          <w:rFonts w:ascii="Arial" w:hAnsi="Arial" w:cs="Arial"/>
        </w:rPr>
        <w:t>- Manuskript Reinschrift</w:t>
      </w:r>
    </w:p>
    <w:p w14:paraId="437A6B4E" w14:textId="77777777" w:rsidR="00CB52CE" w:rsidRPr="003F0D7D" w:rsidRDefault="00CB52CE">
      <w:pPr>
        <w:rPr>
          <w:rFonts w:ascii="Arial" w:hAnsi="Arial" w:cs="Arial"/>
        </w:rPr>
      </w:pPr>
      <w:r w:rsidRPr="003F0D7D">
        <w:rPr>
          <w:rFonts w:ascii="Arial" w:hAnsi="Arial" w:cs="Arial"/>
        </w:rPr>
        <w:t>Arbeitsmaterialien vorbereiten</w:t>
      </w:r>
    </w:p>
    <w:p w14:paraId="4A7365E1" w14:textId="77777777" w:rsidR="00CB52CE" w:rsidRPr="003F0D7D" w:rsidRDefault="00CB52CE">
      <w:pPr>
        <w:rPr>
          <w:rFonts w:ascii="Arial" w:hAnsi="Arial" w:cs="Arial"/>
        </w:rPr>
      </w:pPr>
      <w:r w:rsidRPr="003F0D7D">
        <w:rPr>
          <w:rFonts w:ascii="Arial" w:hAnsi="Arial" w:cs="Arial"/>
        </w:rPr>
        <w:t xml:space="preserve">Dias zusammenstellen </w:t>
      </w:r>
    </w:p>
    <w:p w14:paraId="48183AB6" w14:textId="77777777" w:rsidR="00CB52CE" w:rsidRPr="003F0D7D" w:rsidRDefault="00CB52CE">
      <w:pPr>
        <w:rPr>
          <w:rFonts w:ascii="Arial" w:hAnsi="Arial" w:cs="Arial"/>
        </w:rPr>
      </w:pPr>
      <w:r w:rsidRPr="003F0D7D">
        <w:rPr>
          <w:rFonts w:ascii="Arial" w:hAnsi="Arial" w:cs="Arial"/>
        </w:rPr>
        <w:t xml:space="preserve">Wie bringe ich die Dias der verschiedenen </w:t>
      </w:r>
      <w:proofErr w:type="spellStart"/>
      <w:r w:rsidRPr="003F0D7D">
        <w:rPr>
          <w:rFonts w:ascii="Arial" w:hAnsi="Arial" w:cs="Arial"/>
        </w:rPr>
        <w:t>Ausleihestellen</w:t>
      </w:r>
      <w:proofErr w:type="spellEnd"/>
      <w:r w:rsidRPr="003F0D7D">
        <w:rPr>
          <w:rFonts w:ascii="Arial" w:hAnsi="Arial" w:cs="Arial"/>
        </w:rPr>
        <w:t xml:space="preserve"> wieder in die richtige Reihenfolge? Kommentare zu den einzelnen 8ildem zusammenfassen und in die richtige Reihenfolge bringen.</w:t>
      </w:r>
    </w:p>
    <w:p w14:paraId="64912704" w14:textId="77777777" w:rsidR="00CB52CE" w:rsidRPr="003F0D7D" w:rsidRDefault="00CB52CE">
      <w:pPr>
        <w:rPr>
          <w:rFonts w:ascii="Arial" w:hAnsi="Arial" w:cs="Arial"/>
        </w:rPr>
      </w:pPr>
      <w:r w:rsidRPr="003F0D7D">
        <w:rPr>
          <w:rFonts w:ascii="Arial" w:hAnsi="Arial" w:cs="Arial"/>
        </w:rPr>
        <w:t>Herstellung der Folien</w:t>
      </w:r>
    </w:p>
    <w:p w14:paraId="2F92A88F" w14:textId="77777777" w:rsidR="00CB52CE" w:rsidRPr="003F0D7D" w:rsidRDefault="00CB52CE">
      <w:pPr>
        <w:rPr>
          <w:rFonts w:ascii="Arial" w:hAnsi="Arial" w:cs="Arial"/>
        </w:rPr>
      </w:pPr>
      <w:r w:rsidRPr="003F0D7D">
        <w:rPr>
          <w:rFonts w:ascii="Arial" w:hAnsi="Arial" w:cs="Arial"/>
        </w:rPr>
        <w:t>Material beschaffen</w:t>
      </w:r>
    </w:p>
    <w:p w14:paraId="28594334" w14:textId="77777777" w:rsidR="00CB52CE" w:rsidRPr="003F0D7D" w:rsidRDefault="00CB52CE">
      <w:pPr>
        <w:rPr>
          <w:rFonts w:ascii="Arial" w:hAnsi="Arial" w:cs="Arial"/>
        </w:rPr>
      </w:pPr>
      <w:r w:rsidRPr="003F0D7D">
        <w:rPr>
          <w:rFonts w:ascii="Arial" w:hAnsi="Arial" w:cs="Arial"/>
        </w:rPr>
        <w:t>Grundlagen kopieren und zeichnen</w:t>
      </w:r>
    </w:p>
    <w:p w14:paraId="0373DFC9" w14:textId="77777777" w:rsidR="00CB52CE" w:rsidRPr="003F0D7D" w:rsidRDefault="00CB52CE">
      <w:pPr>
        <w:rPr>
          <w:rFonts w:ascii="Arial" w:hAnsi="Arial" w:cs="Arial"/>
        </w:rPr>
      </w:pPr>
      <w:r w:rsidRPr="003F0D7D">
        <w:rPr>
          <w:rFonts w:ascii="Arial" w:hAnsi="Arial" w:cs="Arial"/>
        </w:rPr>
        <w:t>Übrige Medien</w:t>
      </w:r>
    </w:p>
    <w:p w14:paraId="0F5CD6D9" w14:textId="77777777" w:rsidR="00CB52CE" w:rsidRPr="003F0D7D" w:rsidRDefault="00CB52CE">
      <w:pPr>
        <w:rPr>
          <w:rFonts w:ascii="Arial" w:hAnsi="Arial" w:cs="Arial"/>
        </w:rPr>
      </w:pPr>
      <w:r w:rsidRPr="003F0D7D">
        <w:rPr>
          <w:rFonts w:ascii="Arial" w:hAnsi="Arial" w:cs="Arial"/>
        </w:rPr>
        <w:t>Arbeitsunterlagen kopieren</w:t>
      </w:r>
    </w:p>
    <w:p w14:paraId="77AAF87A" w14:textId="77777777" w:rsidR="00CB52CE" w:rsidRPr="003F0D7D" w:rsidRDefault="00CB52CE">
      <w:pPr>
        <w:rPr>
          <w:rFonts w:ascii="Arial" w:hAnsi="Arial" w:cs="Arial"/>
        </w:rPr>
      </w:pPr>
      <w:r w:rsidRPr="003F0D7D">
        <w:rPr>
          <w:rFonts w:ascii="Arial" w:hAnsi="Arial" w:cs="Arial"/>
        </w:rPr>
        <w:t>Vortragsraum überprüfen</w:t>
      </w:r>
    </w:p>
    <w:p w14:paraId="750B629E" w14:textId="77777777" w:rsidR="00CB52CE" w:rsidRPr="003F0D7D" w:rsidRDefault="00CB52CE">
      <w:pPr>
        <w:rPr>
          <w:rFonts w:ascii="Arial" w:hAnsi="Arial" w:cs="Arial"/>
        </w:rPr>
      </w:pPr>
      <w:r w:rsidRPr="003F0D7D">
        <w:rPr>
          <w:rFonts w:ascii="Arial" w:hAnsi="Arial" w:cs="Arial"/>
        </w:rPr>
        <w:t>• Belegungsplan</w:t>
      </w:r>
    </w:p>
    <w:p w14:paraId="50D342CE" w14:textId="77777777" w:rsidR="00CB52CE" w:rsidRPr="003F0D7D" w:rsidRDefault="00CB52CE">
      <w:pPr>
        <w:rPr>
          <w:rFonts w:ascii="Arial" w:hAnsi="Arial" w:cs="Arial"/>
        </w:rPr>
      </w:pPr>
      <w:r w:rsidRPr="003F0D7D">
        <w:rPr>
          <w:rFonts w:ascii="Arial" w:hAnsi="Arial" w:cs="Arial"/>
        </w:rPr>
        <w:t>• Schlüssel</w:t>
      </w:r>
    </w:p>
    <w:p w14:paraId="53B6B8F8" w14:textId="77777777" w:rsidR="00CB52CE" w:rsidRPr="003F0D7D" w:rsidRDefault="00CB52CE">
      <w:pPr>
        <w:rPr>
          <w:rFonts w:ascii="Arial" w:hAnsi="Arial" w:cs="Arial"/>
        </w:rPr>
      </w:pPr>
      <w:r w:rsidRPr="003F0D7D">
        <w:rPr>
          <w:rFonts w:ascii="Arial" w:hAnsi="Arial" w:cs="Arial"/>
        </w:rPr>
        <w:t>• Ausrüstung</w:t>
      </w:r>
    </w:p>
    <w:p w14:paraId="23E2DDA8" w14:textId="77777777" w:rsidR="00CB52CE" w:rsidRPr="003F0D7D" w:rsidRDefault="00CB52CE">
      <w:pPr>
        <w:rPr>
          <w:rFonts w:ascii="Arial" w:hAnsi="Arial" w:cs="Arial"/>
        </w:rPr>
      </w:pPr>
      <w:r w:rsidRPr="003F0D7D">
        <w:rPr>
          <w:rFonts w:ascii="Arial" w:hAnsi="Arial" w:cs="Arial"/>
        </w:rPr>
        <w:t>Strom</w:t>
      </w:r>
    </w:p>
    <w:p w14:paraId="515E4E85" w14:textId="77777777" w:rsidR="00CB52CE" w:rsidRPr="003F0D7D" w:rsidRDefault="00CB52CE">
      <w:pPr>
        <w:rPr>
          <w:rFonts w:ascii="Arial" w:hAnsi="Arial" w:cs="Arial"/>
        </w:rPr>
      </w:pPr>
      <w:r w:rsidRPr="003F0D7D">
        <w:rPr>
          <w:rFonts w:ascii="Arial" w:hAnsi="Arial" w:cs="Arial"/>
        </w:rPr>
        <w:t>Beleuchtung</w:t>
      </w:r>
    </w:p>
    <w:p w14:paraId="29F73203" w14:textId="77777777" w:rsidR="00CB52CE" w:rsidRPr="003F0D7D" w:rsidRDefault="00CB52CE">
      <w:pPr>
        <w:rPr>
          <w:rFonts w:ascii="Arial" w:hAnsi="Arial" w:cs="Arial"/>
        </w:rPr>
      </w:pPr>
      <w:r w:rsidRPr="003F0D7D">
        <w:rPr>
          <w:rFonts w:ascii="Arial" w:hAnsi="Arial" w:cs="Arial"/>
        </w:rPr>
        <w:t>Tonübertragung</w:t>
      </w:r>
    </w:p>
    <w:p w14:paraId="0B4673EF" w14:textId="77777777" w:rsidR="00CB52CE" w:rsidRPr="003F0D7D" w:rsidRDefault="00CB52CE">
      <w:pPr>
        <w:rPr>
          <w:rFonts w:ascii="Arial" w:hAnsi="Arial" w:cs="Arial"/>
        </w:rPr>
      </w:pPr>
      <w:r w:rsidRPr="003F0D7D">
        <w:rPr>
          <w:rFonts w:ascii="Arial" w:hAnsi="Arial" w:cs="Arial"/>
        </w:rPr>
        <w:t>Diaprojektor</w:t>
      </w:r>
    </w:p>
    <w:p w14:paraId="28DA5F4F" w14:textId="77777777" w:rsidR="00CB52CE" w:rsidRPr="003F0D7D" w:rsidRDefault="00CB52CE">
      <w:pPr>
        <w:rPr>
          <w:rFonts w:ascii="Arial" w:hAnsi="Arial" w:cs="Arial"/>
          <w:b/>
        </w:rPr>
      </w:pPr>
      <w:r w:rsidRPr="003F0D7D">
        <w:rPr>
          <w:rFonts w:ascii="Arial" w:hAnsi="Arial" w:cs="Arial"/>
        </w:rPr>
        <w:t>Videoanlage</w:t>
      </w:r>
    </w:p>
    <w:p w14:paraId="5C87181D" w14:textId="77777777" w:rsidR="00CB52CE" w:rsidRPr="003F0D7D" w:rsidRDefault="00CB52CE">
      <w:pPr>
        <w:pageBreakBefore/>
        <w:shd w:val="clear" w:color="auto" w:fill="C0C0C0"/>
        <w:rPr>
          <w:rFonts w:ascii="Arial" w:hAnsi="Arial" w:cs="Arial"/>
        </w:rPr>
      </w:pPr>
      <w:r w:rsidRPr="003F0D7D">
        <w:rPr>
          <w:rFonts w:ascii="Arial" w:hAnsi="Arial" w:cs="Arial"/>
          <w:b/>
        </w:rPr>
        <w:lastRenderedPageBreak/>
        <w:t>2. Strukturieren Sie folgende Textsequenzen mit Hilfe von Tabulatoren!</w:t>
      </w:r>
    </w:p>
    <w:p w14:paraId="45B4F623" w14:textId="77777777" w:rsidR="00CB52CE" w:rsidRPr="003F0D7D" w:rsidRDefault="00CB52CE">
      <w:pPr>
        <w:rPr>
          <w:rFonts w:ascii="Arial" w:hAnsi="Arial" w:cs="Arial"/>
        </w:rPr>
      </w:pPr>
    </w:p>
    <w:p w14:paraId="4A53823E" w14:textId="77777777" w:rsidR="00CB52CE" w:rsidRPr="003F0D7D" w:rsidRDefault="00CB52CE">
      <w:pPr>
        <w:rPr>
          <w:rFonts w:ascii="Arial" w:hAnsi="Arial" w:cs="Arial"/>
        </w:rPr>
      </w:pPr>
      <w:r w:rsidRPr="003F0D7D">
        <w:rPr>
          <w:rFonts w:ascii="Arial" w:hAnsi="Arial" w:cs="Arial"/>
          <w:b/>
        </w:rPr>
        <w:t>Setzen Sie die Adresse auf 11 cm.</w:t>
      </w:r>
    </w:p>
    <w:p w14:paraId="00B86316" w14:textId="77777777" w:rsidR="00CB52CE" w:rsidRPr="003F0D7D" w:rsidRDefault="00CB52CE">
      <w:pPr>
        <w:rPr>
          <w:rFonts w:ascii="Arial" w:hAnsi="Arial" w:cs="Arial"/>
        </w:rPr>
      </w:pPr>
    </w:p>
    <w:p w14:paraId="3CBDFF4F" w14:textId="77777777" w:rsidR="00CB52CE" w:rsidRPr="003F0D7D" w:rsidRDefault="00CB52CE">
      <w:pPr>
        <w:rPr>
          <w:rFonts w:ascii="Arial" w:hAnsi="Arial" w:cs="Arial"/>
          <w:sz w:val="22"/>
        </w:rPr>
      </w:pPr>
      <w:r w:rsidRPr="003F0D7D">
        <w:rPr>
          <w:rFonts w:ascii="Arial" w:hAnsi="Arial" w:cs="Arial"/>
          <w:sz w:val="22"/>
        </w:rPr>
        <w:t>ABC Kraftwerke AG</w:t>
      </w:r>
    </w:p>
    <w:p w14:paraId="5FF85C01" w14:textId="77777777" w:rsidR="00CB52CE" w:rsidRPr="003F0D7D" w:rsidRDefault="00CB52CE">
      <w:pPr>
        <w:rPr>
          <w:rFonts w:ascii="Arial" w:hAnsi="Arial" w:cs="Arial"/>
          <w:sz w:val="22"/>
        </w:rPr>
      </w:pPr>
      <w:r w:rsidRPr="003F0D7D">
        <w:rPr>
          <w:rFonts w:ascii="Arial" w:hAnsi="Arial" w:cs="Arial"/>
          <w:sz w:val="22"/>
        </w:rPr>
        <w:t>Herrn Peter Zollinger</w:t>
      </w:r>
    </w:p>
    <w:p w14:paraId="55EE83A7" w14:textId="77777777" w:rsidR="00CB52CE" w:rsidRPr="003F0D7D" w:rsidRDefault="00CB52CE">
      <w:pPr>
        <w:rPr>
          <w:rFonts w:ascii="Arial" w:hAnsi="Arial" w:cs="Arial"/>
          <w:sz w:val="22"/>
        </w:rPr>
      </w:pPr>
      <w:r w:rsidRPr="003F0D7D">
        <w:rPr>
          <w:rFonts w:ascii="Arial" w:hAnsi="Arial" w:cs="Arial"/>
          <w:sz w:val="22"/>
        </w:rPr>
        <w:t>Abt. ZV-K9</w:t>
      </w:r>
    </w:p>
    <w:p w14:paraId="3A3D9016" w14:textId="77777777" w:rsidR="00CB52CE" w:rsidRPr="003F0D7D" w:rsidRDefault="00CB52CE">
      <w:pPr>
        <w:rPr>
          <w:rFonts w:ascii="Arial" w:hAnsi="Arial" w:cs="Arial"/>
          <w:sz w:val="22"/>
        </w:rPr>
      </w:pPr>
      <w:r w:rsidRPr="003F0D7D">
        <w:rPr>
          <w:rFonts w:ascii="Arial" w:hAnsi="Arial" w:cs="Arial"/>
          <w:sz w:val="22"/>
        </w:rPr>
        <w:t>Meisenweg 928</w:t>
      </w:r>
    </w:p>
    <w:p w14:paraId="66CD5D7A" w14:textId="77777777" w:rsidR="00CB52CE" w:rsidRPr="003F0D7D" w:rsidRDefault="00CB52CE">
      <w:pPr>
        <w:rPr>
          <w:rFonts w:ascii="Arial" w:hAnsi="Arial" w:cs="Arial"/>
        </w:rPr>
      </w:pPr>
      <w:r w:rsidRPr="003F0D7D">
        <w:rPr>
          <w:rFonts w:ascii="Arial" w:hAnsi="Arial" w:cs="Arial"/>
          <w:sz w:val="22"/>
        </w:rPr>
        <w:t>9000 St. Gallen</w:t>
      </w:r>
    </w:p>
    <w:p w14:paraId="6F880814" w14:textId="77777777" w:rsidR="00CB52CE" w:rsidRPr="003F0D7D" w:rsidRDefault="00CB52CE">
      <w:pPr>
        <w:rPr>
          <w:rFonts w:ascii="Arial" w:hAnsi="Arial" w:cs="Arial"/>
        </w:rPr>
      </w:pPr>
    </w:p>
    <w:p w14:paraId="50AAE3A5" w14:textId="77777777" w:rsidR="00CB52CE" w:rsidRPr="003F0D7D" w:rsidRDefault="00CB52CE">
      <w:pPr>
        <w:rPr>
          <w:rFonts w:ascii="Arial" w:hAnsi="Arial" w:cs="Arial"/>
        </w:rPr>
      </w:pPr>
    </w:p>
    <w:p w14:paraId="46EC1EDC" w14:textId="77777777" w:rsidR="00CB52CE" w:rsidRPr="003F0D7D" w:rsidRDefault="00CB52CE">
      <w:pPr>
        <w:rPr>
          <w:rFonts w:ascii="Arial" w:hAnsi="Arial" w:cs="Arial"/>
        </w:rPr>
      </w:pPr>
      <w:r w:rsidRPr="003F0D7D">
        <w:rPr>
          <w:rFonts w:ascii="Arial" w:hAnsi="Arial" w:cs="Arial"/>
          <w:b/>
        </w:rPr>
        <w:t>Setzen Sie die Zahlen so untereinander, dass der Punkt auf 8 cm zu stehen kommt:</w:t>
      </w:r>
    </w:p>
    <w:p w14:paraId="6B68C9AB" w14:textId="77777777" w:rsidR="00CB52CE" w:rsidRPr="003F0D7D" w:rsidRDefault="00CB52CE">
      <w:pPr>
        <w:pStyle w:val="Kopfzeile"/>
        <w:tabs>
          <w:tab w:val="clear" w:pos="4703"/>
          <w:tab w:val="clear" w:pos="9406"/>
        </w:tabs>
        <w:rPr>
          <w:rFonts w:ascii="Arial" w:hAnsi="Arial" w:cs="Arial"/>
        </w:rPr>
      </w:pPr>
    </w:p>
    <w:p w14:paraId="2E0D869B" w14:textId="77777777" w:rsidR="00CB52CE" w:rsidRPr="003F0D7D" w:rsidRDefault="00CB52CE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2"/>
        </w:rPr>
      </w:pPr>
      <w:r w:rsidRPr="003F0D7D">
        <w:rPr>
          <w:rFonts w:ascii="Arial" w:hAnsi="Arial" w:cs="Arial"/>
          <w:sz w:val="22"/>
        </w:rPr>
        <w:t>2738.687</w:t>
      </w:r>
    </w:p>
    <w:p w14:paraId="57F1A7EC" w14:textId="77777777" w:rsidR="00CB52CE" w:rsidRPr="003F0D7D" w:rsidRDefault="00CB52CE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2"/>
        </w:rPr>
      </w:pPr>
      <w:r w:rsidRPr="003F0D7D">
        <w:rPr>
          <w:rFonts w:ascii="Arial" w:hAnsi="Arial" w:cs="Arial"/>
          <w:sz w:val="22"/>
        </w:rPr>
        <w:t>9499994.58493</w:t>
      </w:r>
    </w:p>
    <w:p w14:paraId="6CC3EABD" w14:textId="77777777" w:rsidR="00CB52CE" w:rsidRPr="003F0D7D" w:rsidRDefault="00CB52CE">
      <w:pPr>
        <w:rPr>
          <w:rFonts w:ascii="Arial" w:hAnsi="Arial" w:cs="Arial"/>
          <w:sz w:val="22"/>
        </w:rPr>
      </w:pPr>
      <w:r w:rsidRPr="003F0D7D">
        <w:rPr>
          <w:rFonts w:ascii="Arial" w:hAnsi="Arial" w:cs="Arial"/>
          <w:sz w:val="22"/>
        </w:rPr>
        <w:t>12.58</w:t>
      </w:r>
    </w:p>
    <w:p w14:paraId="331144FB" w14:textId="77777777" w:rsidR="00CB52CE" w:rsidRPr="003F0D7D" w:rsidRDefault="00CB52CE">
      <w:pPr>
        <w:pStyle w:val="Kopfzeile"/>
        <w:tabs>
          <w:tab w:val="clear" w:pos="4703"/>
          <w:tab w:val="clear" w:pos="9406"/>
        </w:tabs>
        <w:rPr>
          <w:rFonts w:ascii="Arial" w:hAnsi="Arial" w:cs="Arial"/>
        </w:rPr>
      </w:pPr>
      <w:r w:rsidRPr="003F0D7D">
        <w:rPr>
          <w:rFonts w:ascii="Arial" w:hAnsi="Arial" w:cs="Arial"/>
          <w:sz w:val="22"/>
        </w:rPr>
        <w:t>274384.859</w:t>
      </w:r>
    </w:p>
    <w:p w14:paraId="38900F73" w14:textId="77777777" w:rsidR="00CB52CE" w:rsidRPr="003F0D7D" w:rsidRDefault="00CB52CE">
      <w:pPr>
        <w:rPr>
          <w:rFonts w:ascii="Arial" w:hAnsi="Arial" w:cs="Arial"/>
        </w:rPr>
      </w:pPr>
    </w:p>
    <w:p w14:paraId="09AD8672" w14:textId="77777777" w:rsidR="00CB52CE" w:rsidRPr="003F0D7D" w:rsidRDefault="00CB52CE">
      <w:pPr>
        <w:rPr>
          <w:rFonts w:ascii="Arial" w:hAnsi="Arial" w:cs="Arial"/>
        </w:rPr>
      </w:pPr>
    </w:p>
    <w:p w14:paraId="610B8AD2" w14:textId="77777777" w:rsidR="00CB52CE" w:rsidRPr="003F0D7D" w:rsidRDefault="00CB52CE">
      <w:pPr>
        <w:pStyle w:val="Textkrper21"/>
        <w:rPr>
          <w:rFonts w:ascii="Arial" w:hAnsi="Arial" w:cs="Arial"/>
        </w:rPr>
      </w:pPr>
      <w:r w:rsidRPr="003F0D7D">
        <w:rPr>
          <w:rFonts w:ascii="Arial" w:hAnsi="Arial" w:cs="Arial"/>
        </w:rPr>
        <w:t>Das Zentrum der Speisekarte soll auf 7 cm sein. Kopieren Sie anschliessend den Text des "Menü" und positionieren Sie die Speisekarte nun auf 12 cm.</w:t>
      </w:r>
    </w:p>
    <w:p w14:paraId="12D9781A" w14:textId="77777777" w:rsidR="00CB52CE" w:rsidRPr="003F0D7D" w:rsidRDefault="00CB52CE">
      <w:pPr>
        <w:rPr>
          <w:rFonts w:ascii="Arial" w:hAnsi="Arial" w:cs="Arial"/>
        </w:rPr>
      </w:pPr>
    </w:p>
    <w:p w14:paraId="3BE140CE" w14:textId="77777777" w:rsidR="00CB52CE" w:rsidRPr="003F0D7D" w:rsidRDefault="00CB52CE">
      <w:pPr>
        <w:rPr>
          <w:rFonts w:ascii="Arial" w:hAnsi="Arial" w:cs="Arial"/>
          <w:sz w:val="22"/>
        </w:rPr>
      </w:pPr>
      <w:proofErr w:type="spellStart"/>
      <w:r w:rsidRPr="003F0D7D">
        <w:rPr>
          <w:rFonts w:ascii="Arial" w:hAnsi="Arial" w:cs="Arial"/>
          <w:sz w:val="22"/>
        </w:rPr>
        <w:t>Gemüsecrèmesuppe</w:t>
      </w:r>
      <w:proofErr w:type="spellEnd"/>
    </w:p>
    <w:p w14:paraId="4B8003FD" w14:textId="77777777" w:rsidR="00CB52CE" w:rsidRPr="003F0D7D" w:rsidRDefault="00CB52CE">
      <w:pPr>
        <w:rPr>
          <w:rFonts w:ascii="Wingdings" w:hAnsi="Wingdings" w:cs="Arial"/>
          <w:sz w:val="22"/>
        </w:rPr>
      </w:pPr>
      <w:r w:rsidRPr="003F0D7D">
        <w:rPr>
          <w:rFonts w:ascii="Wingdings" w:hAnsi="Wingdings" w:cs="Arial"/>
          <w:sz w:val="22"/>
        </w:rPr>
        <w:t></w:t>
      </w:r>
    </w:p>
    <w:p w14:paraId="0925E2FF" w14:textId="77777777" w:rsidR="00CB52CE" w:rsidRPr="003F0D7D" w:rsidRDefault="00CB52CE">
      <w:pPr>
        <w:rPr>
          <w:rFonts w:ascii="Arial" w:hAnsi="Arial" w:cs="Arial"/>
          <w:sz w:val="22"/>
        </w:rPr>
      </w:pPr>
      <w:r w:rsidRPr="003F0D7D">
        <w:rPr>
          <w:rFonts w:ascii="Arial" w:hAnsi="Arial" w:cs="Arial"/>
          <w:sz w:val="22"/>
        </w:rPr>
        <w:t>Felchenfilet in Butter gebraten</w:t>
      </w:r>
    </w:p>
    <w:p w14:paraId="0D81FB33" w14:textId="77777777" w:rsidR="00CB52CE" w:rsidRPr="003F0D7D" w:rsidRDefault="00CB52CE">
      <w:pPr>
        <w:rPr>
          <w:rFonts w:ascii="Arial" w:hAnsi="Arial" w:cs="Arial"/>
          <w:sz w:val="22"/>
        </w:rPr>
      </w:pPr>
      <w:proofErr w:type="spellStart"/>
      <w:r w:rsidRPr="003F0D7D">
        <w:rPr>
          <w:rFonts w:ascii="Arial" w:hAnsi="Arial" w:cs="Arial"/>
          <w:sz w:val="22"/>
        </w:rPr>
        <w:t>Reppischtaler</w:t>
      </w:r>
      <w:proofErr w:type="spellEnd"/>
      <w:r w:rsidRPr="003F0D7D">
        <w:rPr>
          <w:rFonts w:ascii="Arial" w:hAnsi="Arial" w:cs="Arial"/>
          <w:sz w:val="22"/>
        </w:rPr>
        <w:t xml:space="preserve"> Nüsslisalat</w:t>
      </w:r>
    </w:p>
    <w:p w14:paraId="4E8E8D99" w14:textId="77777777" w:rsidR="00CB52CE" w:rsidRPr="003F0D7D" w:rsidRDefault="00CB52CE">
      <w:pPr>
        <w:rPr>
          <w:rFonts w:ascii="Arial" w:hAnsi="Arial" w:cs="Arial"/>
          <w:sz w:val="22"/>
        </w:rPr>
      </w:pPr>
      <w:r w:rsidRPr="003F0D7D">
        <w:rPr>
          <w:rFonts w:ascii="Arial" w:hAnsi="Arial" w:cs="Arial"/>
          <w:sz w:val="22"/>
        </w:rPr>
        <w:t>Apfelsorbet mit Calvados</w:t>
      </w:r>
    </w:p>
    <w:p w14:paraId="4DDAF7A7" w14:textId="77777777" w:rsidR="00CB52CE" w:rsidRPr="003F0D7D" w:rsidRDefault="00CB52CE">
      <w:pPr>
        <w:rPr>
          <w:rFonts w:ascii="Wingdings" w:hAnsi="Wingdings" w:cs="Arial"/>
          <w:sz w:val="22"/>
        </w:rPr>
      </w:pPr>
      <w:r w:rsidRPr="003F0D7D">
        <w:rPr>
          <w:rFonts w:ascii="Wingdings" w:hAnsi="Wingdings" w:cs="Arial"/>
          <w:sz w:val="22"/>
        </w:rPr>
        <w:t></w:t>
      </w:r>
    </w:p>
    <w:p w14:paraId="645BB009" w14:textId="77777777" w:rsidR="00CB52CE" w:rsidRPr="003F0D7D" w:rsidRDefault="00CB52CE">
      <w:pPr>
        <w:rPr>
          <w:rFonts w:ascii="Arial" w:hAnsi="Arial" w:cs="Arial"/>
          <w:sz w:val="22"/>
        </w:rPr>
      </w:pPr>
      <w:r w:rsidRPr="003F0D7D">
        <w:rPr>
          <w:rFonts w:ascii="Arial" w:hAnsi="Arial" w:cs="Arial"/>
          <w:sz w:val="22"/>
        </w:rPr>
        <w:t>Kalbsbraten mit Kartoffelgratin</w:t>
      </w:r>
    </w:p>
    <w:p w14:paraId="2C7D3877" w14:textId="77777777" w:rsidR="00CB52CE" w:rsidRPr="003F0D7D" w:rsidRDefault="00CB52CE">
      <w:pPr>
        <w:rPr>
          <w:rFonts w:ascii="Arial" w:hAnsi="Arial" w:cs="Arial"/>
          <w:sz w:val="22"/>
        </w:rPr>
      </w:pPr>
      <w:r w:rsidRPr="003F0D7D">
        <w:rPr>
          <w:rFonts w:ascii="Arial" w:hAnsi="Arial" w:cs="Arial"/>
          <w:sz w:val="22"/>
        </w:rPr>
        <w:t>Gemüsebouquet</w:t>
      </w:r>
    </w:p>
    <w:p w14:paraId="5AEBF5FC" w14:textId="77777777" w:rsidR="00CB52CE" w:rsidRPr="003F0D7D" w:rsidRDefault="00CB52CE">
      <w:pPr>
        <w:rPr>
          <w:rFonts w:ascii="Wingdings" w:hAnsi="Wingdings" w:cs="Arial"/>
          <w:sz w:val="22"/>
        </w:rPr>
      </w:pPr>
      <w:r w:rsidRPr="003F0D7D">
        <w:rPr>
          <w:rFonts w:ascii="Wingdings" w:hAnsi="Wingdings" w:cs="Arial"/>
          <w:sz w:val="22"/>
        </w:rPr>
        <w:t></w:t>
      </w:r>
    </w:p>
    <w:p w14:paraId="2948ACB3" w14:textId="77777777" w:rsidR="00CB52CE" w:rsidRPr="003F0D7D" w:rsidRDefault="00CB52CE">
      <w:pPr>
        <w:rPr>
          <w:rFonts w:ascii="Arial" w:hAnsi="Arial" w:cs="Arial"/>
        </w:rPr>
      </w:pPr>
      <w:r w:rsidRPr="003F0D7D">
        <w:rPr>
          <w:rFonts w:ascii="Arial" w:hAnsi="Arial" w:cs="Arial"/>
          <w:sz w:val="22"/>
        </w:rPr>
        <w:t>Käseplatte</w:t>
      </w:r>
    </w:p>
    <w:p w14:paraId="641614EF" w14:textId="77777777" w:rsidR="00CB52CE" w:rsidRPr="003F0D7D" w:rsidRDefault="00CB52CE">
      <w:pPr>
        <w:rPr>
          <w:rFonts w:ascii="Arial" w:hAnsi="Arial" w:cs="Arial"/>
        </w:rPr>
      </w:pPr>
    </w:p>
    <w:p w14:paraId="3E2E00B9" w14:textId="77777777" w:rsidR="00CB52CE" w:rsidRPr="003F0D7D" w:rsidRDefault="00CB52CE">
      <w:pPr>
        <w:rPr>
          <w:rFonts w:ascii="Arial" w:hAnsi="Arial" w:cs="Arial"/>
        </w:rPr>
      </w:pPr>
    </w:p>
    <w:p w14:paraId="05DE8244" w14:textId="77777777" w:rsidR="00CB52CE" w:rsidRPr="003F0D7D" w:rsidRDefault="00CB52CE">
      <w:pPr>
        <w:pStyle w:val="Textkrper21"/>
        <w:rPr>
          <w:rFonts w:ascii="Arial" w:hAnsi="Arial" w:cs="Arial"/>
        </w:rPr>
      </w:pPr>
      <w:r w:rsidRPr="003F0D7D">
        <w:rPr>
          <w:rFonts w:ascii="Arial" w:hAnsi="Arial" w:cs="Arial"/>
        </w:rPr>
        <w:t>Schreiben Sie folgenden Text so um, dass das Pflichtenheft links, das Bauprojekt zentriert und die Seitenzahl rechtsbündig ist!</w:t>
      </w:r>
    </w:p>
    <w:p w14:paraId="44382200" w14:textId="77777777" w:rsidR="00CB52CE" w:rsidRPr="003F0D7D" w:rsidRDefault="00CB52CE">
      <w:pPr>
        <w:rPr>
          <w:rFonts w:ascii="Arial" w:hAnsi="Arial" w:cs="Arial"/>
        </w:rPr>
      </w:pPr>
    </w:p>
    <w:p w14:paraId="387D35CA" w14:textId="77777777" w:rsidR="00CB52CE" w:rsidRPr="003F0D7D" w:rsidRDefault="00CB52CE">
      <w:pPr>
        <w:rPr>
          <w:rFonts w:ascii="Arial" w:hAnsi="Arial" w:cs="Arial"/>
          <w:sz w:val="22"/>
        </w:rPr>
      </w:pPr>
      <w:r w:rsidRPr="003F0D7D">
        <w:rPr>
          <w:rFonts w:ascii="Arial" w:hAnsi="Arial" w:cs="Arial"/>
          <w:sz w:val="22"/>
        </w:rPr>
        <w:t>Pflichtenheft</w:t>
      </w:r>
    </w:p>
    <w:p w14:paraId="36854D6A" w14:textId="77777777" w:rsidR="00CB52CE" w:rsidRPr="003F0D7D" w:rsidRDefault="00CB52CE">
      <w:pPr>
        <w:rPr>
          <w:rFonts w:ascii="Arial" w:hAnsi="Arial" w:cs="Arial"/>
          <w:sz w:val="22"/>
        </w:rPr>
      </w:pPr>
      <w:r w:rsidRPr="003F0D7D">
        <w:rPr>
          <w:rFonts w:ascii="Arial" w:hAnsi="Arial" w:cs="Arial"/>
          <w:sz w:val="22"/>
        </w:rPr>
        <w:t>Pflichtenheft</w:t>
      </w:r>
    </w:p>
    <w:p w14:paraId="32F7BCD7" w14:textId="77777777" w:rsidR="00CB52CE" w:rsidRPr="003F0D7D" w:rsidRDefault="00CB52CE">
      <w:pPr>
        <w:rPr>
          <w:rFonts w:ascii="Arial" w:hAnsi="Arial" w:cs="Arial"/>
          <w:sz w:val="22"/>
        </w:rPr>
      </w:pPr>
      <w:r w:rsidRPr="003F0D7D">
        <w:rPr>
          <w:rFonts w:ascii="Arial" w:hAnsi="Arial" w:cs="Arial"/>
          <w:sz w:val="22"/>
        </w:rPr>
        <w:t>Pflichtenheft</w:t>
      </w:r>
    </w:p>
    <w:p w14:paraId="65145C12" w14:textId="77777777" w:rsidR="00CB52CE" w:rsidRPr="003F0D7D" w:rsidRDefault="00CB52CE">
      <w:pPr>
        <w:rPr>
          <w:rFonts w:ascii="Arial" w:hAnsi="Arial" w:cs="Arial"/>
          <w:sz w:val="22"/>
        </w:rPr>
      </w:pPr>
      <w:r w:rsidRPr="003F0D7D">
        <w:rPr>
          <w:rFonts w:ascii="Arial" w:hAnsi="Arial" w:cs="Arial"/>
          <w:sz w:val="22"/>
        </w:rPr>
        <w:t>Pflichtenheft</w:t>
      </w:r>
    </w:p>
    <w:p w14:paraId="591D01D1" w14:textId="77777777" w:rsidR="00CB52CE" w:rsidRPr="003F0D7D" w:rsidRDefault="00CB52CE">
      <w:pPr>
        <w:rPr>
          <w:rFonts w:ascii="Arial" w:hAnsi="Arial" w:cs="Arial"/>
          <w:sz w:val="22"/>
        </w:rPr>
      </w:pPr>
    </w:p>
    <w:p w14:paraId="48DBA29D" w14:textId="77777777" w:rsidR="00CB52CE" w:rsidRPr="003F0D7D" w:rsidRDefault="00CB52CE">
      <w:pPr>
        <w:rPr>
          <w:rFonts w:ascii="Arial" w:hAnsi="Arial" w:cs="Arial"/>
          <w:sz w:val="22"/>
        </w:rPr>
      </w:pPr>
      <w:r w:rsidRPr="003F0D7D">
        <w:rPr>
          <w:rFonts w:ascii="Arial" w:hAnsi="Arial" w:cs="Arial"/>
          <w:sz w:val="22"/>
        </w:rPr>
        <w:t>"Bauprojekt Ostschöpfe"</w:t>
      </w:r>
    </w:p>
    <w:p w14:paraId="2CFA4C42" w14:textId="77777777" w:rsidR="00CB52CE" w:rsidRPr="003F0D7D" w:rsidRDefault="00CB52CE">
      <w:pPr>
        <w:rPr>
          <w:rFonts w:ascii="Arial" w:hAnsi="Arial" w:cs="Arial"/>
          <w:sz w:val="22"/>
        </w:rPr>
      </w:pPr>
      <w:r w:rsidRPr="003F0D7D">
        <w:rPr>
          <w:rFonts w:ascii="Arial" w:hAnsi="Arial" w:cs="Arial"/>
          <w:sz w:val="22"/>
        </w:rPr>
        <w:t>"Bauprojekt Südschöpfe"</w:t>
      </w:r>
    </w:p>
    <w:p w14:paraId="194C570C" w14:textId="77777777" w:rsidR="00CB52CE" w:rsidRPr="003F0D7D" w:rsidRDefault="00CB52CE">
      <w:pPr>
        <w:rPr>
          <w:rFonts w:ascii="Arial" w:hAnsi="Arial" w:cs="Arial"/>
          <w:sz w:val="22"/>
        </w:rPr>
      </w:pPr>
      <w:r w:rsidRPr="003F0D7D">
        <w:rPr>
          <w:rFonts w:ascii="Arial" w:hAnsi="Arial" w:cs="Arial"/>
          <w:sz w:val="22"/>
        </w:rPr>
        <w:t>"Bauprojekt Westschöpfe"</w:t>
      </w:r>
    </w:p>
    <w:p w14:paraId="20B41D63" w14:textId="77777777" w:rsidR="00CB52CE" w:rsidRPr="003F0D7D" w:rsidRDefault="00CB52CE">
      <w:pPr>
        <w:rPr>
          <w:rFonts w:ascii="Arial" w:hAnsi="Arial" w:cs="Arial"/>
          <w:sz w:val="22"/>
        </w:rPr>
      </w:pPr>
      <w:r w:rsidRPr="003F0D7D">
        <w:rPr>
          <w:rFonts w:ascii="Arial" w:hAnsi="Arial" w:cs="Arial"/>
          <w:sz w:val="22"/>
        </w:rPr>
        <w:t>"Bauprojekt Nordschöpfe"</w:t>
      </w:r>
    </w:p>
    <w:p w14:paraId="38D81105" w14:textId="77777777" w:rsidR="00CB52CE" w:rsidRPr="003F0D7D" w:rsidRDefault="00CB52CE">
      <w:pPr>
        <w:rPr>
          <w:rFonts w:ascii="Arial" w:hAnsi="Arial" w:cs="Arial"/>
          <w:sz w:val="22"/>
        </w:rPr>
      </w:pPr>
    </w:p>
    <w:p w14:paraId="5411AD2E" w14:textId="77777777" w:rsidR="00CB52CE" w:rsidRPr="003F0D7D" w:rsidRDefault="00CB52CE">
      <w:pPr>
        <w:rPr>
          <w:rFonts w:ascii="Arial" w:hAnsi="Arial" w:cs="Arial"/>
          <w:sz w:val="22"/>
        </w:rPr>
      </w:pPr>
      <w:r w:rsidRPr="003F0D7D">
        <w:rPr>
          <w:rFonts w:ascii="Arial" w:hAnsi="Arial" w:cs="Arial"/>
          <w:sz w:val="22"/>
        </w:rPr>
        <w:t>Seite 14</w:t>
      </w:r>
    </w:p>
    <w:p w14:paraId="452D98AD" w14:textId="77777777" w:rsidR="00CB52CE" w:rsidRPr="003F0D7D" w:rsidRDefault="00CB52CE">
      <w:pPr>
        <w:rPr>
          <w:rFonts w:ascii="Arial" w:hAnsi="Arial" w:cs="Arial"/>
          <w:sz w:val="22"/>
        </w:rPr>
      </w:pPr>
      <w:r w:rsidRPr="003F0D7D">
        <w:rPr>
          <w:rFonts w:ascii="Arial" w:hAnsi="Arial" w:cs="Arial"/>
          <w:sz w:val="22"/>
        </w:rPr>
        <w:t>Seite 15</w:t>
      </w:r>
    </w:p>
    <w:p w14:paraId="0146EBF5" w14:textId="77777777" w:rsidR="00CB52CE" w:rsidRPr="003F0D7D" w:rsidRDefault="00CB52CE">
      <w:pPr>
        <w:rPr>
          <w:rFonts w:ascii="Arial" w:hAnsi="Arial" w:cs="Arial"/>
          <w:sz w:val="22"/>
        </w:rPr>
      </w:pPr>
      <w:r w:rsidRPr="003F0D7D">
        <w:rPr>
          <w:rFonts w:ascii="Arial" w:hAnsi="Arial" w:cs="Arial"/>
          <w:sz w:val="22"/>
        </w:rPr>
        <w:t>Seite 16</w:t>
      </w:r>
    </w:p>
    <w:p w14:paraId="18D6D7F2" w14:textId="77777777" w:rsidR="00CB52CE" w:rsidRPr="003F0D7D" w:rsidRDefault="00CB52CE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2"/>
        </w:rPr>
      </w:pPr>
      <w:r w:rsidRPr="003F0D7D">
        <w:rPr>
          <w:rFonts w:ascii="Arial" w:hAnsi="Arial" w:cs="Arial"/>
          <w:sz w:val="22"/>
        </w:rPr>
        <w:t>Seite 17</w:t>
      </w:r>
    </w:p>
    <w:p w14:paraId="05270C67" w14:textId="77777777" w:rsidR="00CB52CE" w:rsidRPr="003F0D7D" w:rsidRDefault="00CB52CE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2"/>
        </w:rPr>
      </w:pPr>
    </w:p>
    <w:p w14:paraId="46136DD9" w14:textId="77777777" w:rsidR="00CB52CE" w:rsidRPr="003F0D7D" w:rsidRDefault="00CB52CE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2"/>
        </w:rPr>
      </w:pPr>
    </w:p>
    <w:p w14:paraId="7269F648" w14:textId="34782629" w:rsidR="000840CA" w:rsidRDefault="000840CA">
      <w:pPr>
        <w:suppressAutoHyphens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14:paraId="0F201F08" w14:textId="1CACF811" w:rsidR="000840CA" w:rsidRPr="003F0D7D" w:rsidRDefault="000840CA">
      <w:pPr>
        <w:pStyle w:val="Textkrper21"/>
        <w:rPr>
          <w:rFonts w:ascii="Arial" w:hAnsi="Arial" w:cs="Arial"/>
        </w:rPr>
      </w:pPr>
      <w:r w:rsidRPr="000840CA">
        <w:rPr>
          <w:rFonts w:ascii="Arial" w:hAnsi="Arial" w:cs="Arial"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2B5666A" wp14:editId="44F1CF13">
                <wp:simplePos x="0" y="0"/>
                <wp:positionH relativeFrom="column">
                  <wp:posOffset>334010</wp:posOffset>
                </wp:positionH>
                <wp:positionV relativeFrom="paragraph">
                  <wp:posOffset>-2540</wp:posOffset>
                </wp:positionV>
                <wp:extent cx="5094262" cy="2436716"/>
                <wp:effectExtent l="0" t="0" r="0" b="1905"/>
                <wp:wrapNone/>
                <wp:docPr id="7" name="Gruppieren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0EB998B-1247-4589-AE92-4BC7DF50179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94262" cy="2436716"/>
                          <a:chOff x="349250" y="397030"/>
                          <a:chExt cx="5094262" cy="2436716"/>
                        </a:xfrm>
                      </wpg:grpSpPr>
                      <pic:pic xmlns:pic="http://schemas.openxmlformats.org/drawingml/2006/picture">
                        <pic:nvPicPr>
                          <pic:cNvPr id="743415373" name="Grafik 743415373" descr="Ein Bild, das Text enthält.&#10;&#10;Automatisch generierte Beschreibung">
                            <a:extLst>
                              <a:ext uri="{FF2B5EF4-FFF2-40B4-BE49-F238E27FC236}">
                                <a16:creationId xmlns:a16="http://schemas.microsoft.com/office/drawing/2014/main" id="{DB1D5E17-7117-43E1-BDD7-EB5FA6FB80B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49250" y="688989"/>
                            <a:ext cx="4578350" cy="162351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82763608" name="Gerade Verbindung mit Pfeil 1182763608">
                          <a:extLst>
                            <a:ext uri="{FF2B5EF4-FFF2-40B4-BE49-F238E27FC236}">
                              <a16:creationId xmlns:a16="http://schemas.microsoft.com/office/drawing/2014/main" id="{1CEEDBD3-770C-456F-8637-04B1C3F44093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rot="5400000">
                            <a:off x="797632" y="577030"/>
                            <a:ext cx="360000" cy="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2509219" name="Inhaltsplatzhalter 2">
                          <a:extLst>
                            <a:ext uri="{FF2B5EF4-FFF2-40B4-BE49-F238E27FC236}">
                              <a16:creationId xmlns:a16="http://schemas.microsoft.com/office/drawing/2014/main" id="{354C1F97-D3B7-452B-BD05-0216081CF488}"/>
                            </a:ext>
                          </a:extLst>
                        </wps:cNvPr>
                        <wps:cNvSpPr txBox="1">
                          <a:spLocks/>
                        </wps:cNvSpPr>
                        <wps:spPr bwMode="auto">
                          <a:xfrm>
                            <a:off x="495796" y="2326911"/>
                            <a:ext cx="1661560" cy="506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53A9885" w14:textId="77777777" w:rsidR="000840CA" w:rsidRDefault="000840CA" w:rsidP="000840CA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rFonts w:ascii="Arial" w:hAnsi="Arial" w:cs="Arial"/>
                                  <w:b/>
                                  <w:bCs/>
                                  <w:color w:val="FF0000"/>
                                  <w:kern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0000"/>
                                  <w:kern w:val="24"/>
                                </w:rPr>
                                <w:t>Tabstopp links</w:t>
                              </w:r>
                            </w:p>
                            <w:p w14:paraId="23F9EA5A" w14:textId="77777777" w:rsidR="000840CA" w:rsidRDefault="000840CA" w:rsidP="000840CA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rFonts w:ascii="Arial" w:eastAsia="Times" w:hAnsi="Arial" w:cs="OpenSymbol"/>
                                  <w:color w:val="FF0000"/>
                                  <w:kern w:val="24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Arial" w:eastAsia="Times" w:hAnsi="Arial" w:cs="OpenSymbol"/>
                                  <w:color w:val="FF0000"/>
                                  <w:kern w:val="24"/>
                                  <w:sz w:val="21"/>
                                  <w:szCs w:val="21"/>
                                </w:rPr>
                                <w:t>bei 2, 9 und 11 cm</w:t>
                              </w:r>
                            </w:p>
                            <w:p w14:paraId="45A055D6" w14:textId="77777777" w:rsidR="000840CA" w:rsidRDefault="000840CA" w:rsidP="000840CA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rFonts w:ascii="Arial" w:eastAsiaTheme="minorEastAsia" w:hAnsi="Arial" w:cs="Arial"/>
                                  <w:color w:val="000000" w:themeColor="text1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40"/>
                                  <w:szCs w:val="40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40"/>
                                  <w:szCs w:val="40"/>
                                </w:rPr>
                                <w:tab/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57237421" name="Inhaltsplatzhalter 2">
                          <a:extLst>
                            <a:ext uri="{FF2B5EF4-FFF2-40B4-BE49-F238E27FC236}">
                              <a16:creationId xmlns:a16="http://schemas.microsoft.com/office/drawing/2014/main" id="{A99178D0-9B65-47C4-9E71-806B54AFFAF3}"/>
                            </a:ext>
                          </a:extLst>
                        </wps:cNvPr>
                        <wps:cNvSpPr txBox="1">
                          <a:spLocks/>
                        </wps:cNvSpPr>
                        <wps:spPr bwMode="auto">
                          <a:xfrm>
                            <a:off x="2851224" y="2312504"/>
                            <a:ext cx="2592288" cy="494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B675161" w14:textId="77777777" w:rsidR="000840CA" w:rsidRDefault="000840CA" w:rsidP="000840CA">
                              <w:pPr>
                                <w:kinsoku w:val="0"/>
                                <w:overflowPunct w:val="0"/>
                                <w:jc w:val="right"/>
                                <w:textAlignment w:val="baseline"/>
                                <w:rPr>
                                  <w:rFonts w:ascii="Arial" w:hAnsi="Arial" w:cs="Arial"/>
                                  <w:b/>
                                  <w:bCs/>
                                  <w:color w:val="00B0F0"/>
                                  <w:kern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B0F0"/>
                                  <w:kern w:val="24"/>
                                </w:rPr>
                                <w:t>Tabstopp rechts mit Füllzeichen</w:t>
                              </w:r>
                            </w:p>
                            <w:p w14:paraId="65A9B6F9" w14:textId="77777777" w:rsidR="000840CA" w:rsidRDefault="000840CA" w:rsidP="000840CA">
                              <w:pPr>
                                <w:kinsoku w:val="0"/>
                                <w:overflowPunct w:val="0"/>
                                <w:jc w:val="right"/>
                                <w:textAlignment w:val="baseline"/>
                                <w:rPr>
                                  <w:rFonts w:ascii="Arial" w:eastAsia="Times" w:hAnsi="Arial" w:cs="OpenSymbol"/>
                                  <w:color w:val="00B0F0"/>
                                  <w:kern w:val="24"/>
                                </w:rPr>
                              </w:pPr>
                              <w:r>
                                <w:rPr>
                                  <w:rFonts w:ascii="Arial" w:eastAsia="Times" w:hAnsi="Arial" w:cs="OpenSymbol"/>
                                  <w:color w:val="00B0F0"/>
                                  <w:kern w:val="24"/>
                                </w:rPr>
                                <w:t>bei 7 und 16 cm</w:t>
                              </w:r>
                            </w:p>
                            <w:p w14:paraId="3ADD6C43" w14:textId="77777777" w:rsidR="000840CA" w:rsidRDefault="000840CA" w:rsidP="000840CA">
                              <w:pPr>
                                <w:kinsoku w:val="0"/>
                                <w:overflowPunct w:val="0"/>
                                <w:jc w:val="right"/>
                                <w:textAlignment w:val="baseline"/>
                                <w:rPr>
                                  <w:rFonts w:ascii="Arial" w:eastAsiaTheme="minorEastAsia" w:hAnsi="Arial" w:cs="Arial"/>
                                  <w:color w:val="000000" w:themeColor="text1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40"/>
                                  <w:szCs w:val="40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40"/>
                                  <w:szCs w:val="40"/>
                                </w:rPr>
                                <w:tab/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36821888" name="Gerade Verbindung mit Pfeil 1736821888">
                          <a:extLst>
                            <a:ext uri="{FF2B5EF4-FFF2-40B4-BE49-F238E27FC236}">
                              <a16:creationId xmlns:a16="http://schemas.microsoft.com/office/drawing/2014/main" id="{4058A2D4-B135-4278-9528-FF986CD46AF9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rot="5400000">
                            <a:off x="2548290" y="621477"/>
                            <a:ext cx="360000" cy="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3857805" name="Gerade Verbindung mit Pfeil 243857805">
                          <a:extLst>
                            <a:ext uri="{FF2B5EF4-FFF2-40B4-BE49-F238E27FC236}">
                              <a16:creationId xmlns:a16="http://schemas.microsoft.com/office/drawing/2014/main" id="{50D6BA23-697A-45E7-A6EB-B1DF0B3A7BCC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rot="5400000">
                            <a:off x="3075838" y="602428"/>
                            <a:ext cx="360000" cy="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6258132" name="Gerade Verbindung mit Pfeil 646258132">
                          <a:extLst>
                            <a:ext uri="{FF2B5EF4-FFF2-40B4-BE49-F238E27FC236}">
                              <a16:creationId xmlns:a16="http://schemas.microsoft.com/office/drawing/2014/main" id="{DB030B88-C12C-4515-8F77-D12064C40826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rot="5400000">
                            <a:off x="2025062" y="634181"/>
                            <a:ext cx="360000" cy="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00B0F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0116203" name="Gerade Verbindung mit Pfeil 550116203">
                          <a:extLst>
                            <a:ext uri="{FF2B5EF4-FFF2-40B4-BE49-F238E27FC236}">
                              <a16:creationId xmlns:a16="http://schemas.microsoft.com/office/drawing/2014/main" id="{5498D1CC-C44F-49B2-AF5C-696B9A8D29FB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rot="5400000">
                            <a:off x="4257420" y="608781"/>
                            <a:ext cx="360000" cy="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00B0F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B5666A" id="Gruppieren 6" o:spid="_x0000_s1026" style="position:absolute;margin-left:26.3pt;margin-top:-.2pt;width:401.1pt;height:191.85pt;z-index:251659264;mso-width-relative:margin;mso-height-relative:margin" coordorigin="3492,3970" coordsize="50942,24367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743415373" o:spid="_x0000_s1027" type="#_x0000_t75" alt="Ein Bild, das Text enthält.&#10;&#10;Automatisch generierte Beschreibung" style="position:absolute;left:3492;top:6889;width:45784;height:162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">
                  <v:imagedata r:id="rId8" o:title="Ein Bild, das Text enthält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1182763608" o:spid="_x0000_s1028" type="#_x0000_t32" style="position:absolute;left:7976;top:5770;width:3600;height: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" strokecolor="red" strokeweight="2.25pt">
                  <v:stroke endarrow="block" joinstyle="miter"/>
                  <o:lock v:ext="edit" shapetype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Inhaltsplatzhalter 2" o:spid="_x0000_s1029" type="#_x0000_t202" style="position:absolute;left:4957;top:23269;width:16616;height:5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" filled="f" fillcolor="#4472c4 [3204]" stroked="f" strokecolor="black [3213]">
                  <v:shadow color="#e7e6e6 [3214]"/>
                  <v:path arrowok="t"/>
                  <v:textbox>
                    <w:txbxContent>
                      <w:p w14:paraId="353A9885" w14:textId="77777777" w:rsidR="000840CA" w:rsidRDefault="000840CA" w:rsidP="000840CA">
                        <w:pPr>
                          <w:kinsoku w:val="0"/>
                          <w:overflowPunct w:val="0"/>
                          <w:textAlignment w:val="baseline"/>
                          <w:rPr>
                            <w:rFonts w:ascii="Arial" w:hAnsi="Arial" w:cs="Arial"/>
                            <w:b/>
                            <w:bCs/>
                            <w:color w:val="FF0000"/>
                            <w:kern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F0000"/>
                            <w:kern w:val="24"/>
                          </w:rPr>
                          <w:t>Tabstopp links</w:t>
                        </w:r>
                      </w:p>
                      <w:p w14:paraId="23F9EA5A" w14:textId="77777777" w:rsidR="000840CA" w:rsidRDefault="000840CA" w:rsidP="000840CA">
                        <w:pPr>
                          <w:kinsoku w:val="0"/>
                          <w:overflowPunct w:val="0"/>
                          <w:textAlignment w:val="baseline"/>
                          <w:rPr>
                            <w:rFonts w:ascii="Arial" w:eastAsia="Times" w:hAnsi="Arial" w:cs="OpenSymbol"/>
                            <w:color w:val="FF0000"/>
                            <w:kern w:val="24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eastAsia="Times" w:hAnsi="Arial" w:cs="OpenSymbol"/>
                            <w:color w:val="FF0000"/>
                            <w:kern w:val="24"/>
                            <w:sz w:val="21"/>
                            <w:szCs w:val="21"/>
                          </w:rPr>
                          <w:t>bei 2, 9 und 11 cm</w:t>
                        </w:r>
                      </w:p>
                      <w:p w14:paraId="45A055D6" w14:textId="77777777" w:rsidR="000840CA" w:rsidRDefault="000840CA" w:rsidP="000840CA">
                        <w:pPr>
                          <w:kinsoku w:val="0"/>
                          <w:overflowPunct w:val="0"/>
                          <w:textAlignment w:val="baseline"/>
                          <w:rPr>
                            <w:rFonts w:ascii="Arial" w:eastAsiaTheme="minorEastAsia" w:hAnsi="Arial" w:cs="Arial"/>
                            <w:color w:val="000000" w:themeColor="text1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40"/>
                            <w:szCs w:val="40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40"/>
                            <w:szCs w:val="40"/>
                          </w:rPr>
                          <w:tab/>
                        </w:r>
                      </w:p>
                    </w:txbxContent>
                  </v:textbox>
                </v:shape>
                <v:shape id="Inhaltsplatzhalter 2" o:spid="_x0000_s1030" type="#_x0000_t202" style="position:absolute;left:28512;top:23125;width:25923;height:4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" filled="f" fillcolor="#4472c4 [3204]" stroked="f" strokecolor="black [3213]">
                  <v:shadow color="#e7e6e6 [3214]"/>
                  <v:path arrowok="t"/>
                  <v:textbox>
                    <w:txbxContent>
                      <w:p w14:paraId="1B675161" w14:textId="77777777" w:rsidR="000840CA" w:rsidRDefault="000840CA" w:rsidP="000840CA">
                        <w:pPr>
                          <w:kinsoku w:val="0"/>
                          <w:overflowPunct w:val="0"/>
                          <w:jc w:val="right"/>
                          <w:textAlignment w:val="baseline"/>
                          <w:rPr>
                            <w:rFonts w:ascii="Arial" w:hAnsi="Arial" w:cs="Arial"/>
                            <w:b/>
                            <w:bCs/>
                            <w:color w:val="00B0F0"/>
                            <w:kern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B0F0"/>
                            <w:kern w:val="24"/>
                          </w:rPr>
                          <w:t>Tabstopp rechts mit Füllzeichen</w:t>
                        </w:r>
                      </w:p>
                      <w:p w14:paraId="65A9B6F9" w14:textId="77777777" w:rsidR="000840CA" w:rsidRDefault="000840CA" w:rsidP="000840CA">
                        <w:pPr>
                          <w:kinsoku w:val="0"/>
                          <w:overflowPunct w:val="0"/>
                          <w:jc w:val="right"/>
                          <w:textAlignment w:val="baseline"/>
                          <w:rPr>
                            <w:rFonts w:ascii="Arial" w:eastAsia="Times" w:hAnsi="Arial" w:cs="OpenSymbol"/>
                            <w:color w:val="00B0F0"/>
                            <w:kern w:val="24"/>
                          </w:rPr>
                        </w:pPr>
                        <w:r>
                          <w:rPr>
                            <w:rFonts w:ascii="Arial" w:eastAsia="Times" w:hAnsi="Arial" w:cs="OpenSymbol"/>
                            <w:color w:val="00B0F0"/>
                            <w:kern w:val="24"/>
                          </w:rPr>
                          <w:t>bei 7 und 16 cm</w:t>
                        </w:r>
                      </w:p>
                      <w:p w14:paraId="3ADD6C43" w14:textId="77777777" w:rsidR="000840CA" w:rsidRDefault="000840CA" w:rsidP="000840CA">
                        <w:pPr>
                          <w:kinsoku w:val="0"/>
                          <w:overflowPunct w:val="0"/>
                          <w:jc w:val="right"/>
                          <w:textAlignment w:val="baseline"/>
                          <w:rPr>
                            <w:rFonts w:ascii="Arial" w:eastAsiaTheme="minorEastAsia" w:hAnsi="Arial" w:cs="Arial"/>
                            <w:color w:val="000000" w:themeColor="text1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40"/>
                            <w:szCs w:val="40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40"/>
                            <w:szCs w:val="40"/>
                          </w:rPr>
                          <w:tab/>
                        </w:r>
                      </w:p>
                    </w:txbxContent>
                  </v:textbox>
                </v:shape>
                <v:shape id="Gerade Verbindung mit Pfeil 1736821888" o:spid="_x0000_s1031" type="#_x0000_t32" style="position:absolute;left:25482;top:6214;width:3600;height: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" strokecolor="red" strokeweight="2.25pt">
                  <v:stroke endarrow="block" joinstyle="miter"/>
                  <o:lock v:ext="edit" shapetype="f"/>
                </v:shape>
                <v:shape id="Gerade Verbindung mit Pfeil 243857805" o:spid="_x0000_s1032" type="#_x0000_t32" style="position:absolute;left:30758;top:6024;width:3600;height: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" strokecolor="red" strokeweight="2.25pt">
                  <v:stroke endarrow="block" joinstyle="miter"/>
                  <o:lock v:ext="edit" shapetype="f"/>
                </v:shape>
                <v:shape id="Gerade Verbindung mit Pfeil 646258132" o:spid="_x0000_s1033" type="#_x0000_t32" style="position:absolute;left:20250;top:6341;width:3600;height: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" strokecolor="#00b0f0" strokeweight="2.25pt">
                  <v:stroke endarrow="block" joinstyle="miter"/>
                  <o:lock v:ext="edit" shapetype="f"/>
                </v:shape>
                <v:shape id="Gerade Verbindung mit Pfeil 550116203" o:spid="_x0000_s1034" type="#_x0000_t32" style="position:absolute;left:42574;top:6087;width:3600;height: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" strokecolor="#00b0f0" strokeweight="2.25pt">
                  <v:stroke endarrow="block" joinstyle="miter"/>
                  <o:lock v:ext="edit" shapetype="f"/>
                </v:shape>
              </v:group>
            </w:pict>
          </mc:Fallback>
        </mc:AlternateContent>
      </w:r>
    </w:p>
    <w:sectPr w:rsidR="000840CA" w:rsidRPr="003F0D7D">
      <w:footerReference w:type="default" r:id="rId9"/>
      <w:pgSz w:w="11906" w:h="16838"/>
      <w:pgMar w:top="1134" w:right="1134" w:bottom="1134" w:left="1134" w:header="72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0022A" w14:textId="77777777" w:rsidR="008A2DE9" w:rsidRDefault="008A2DE9">
      <w:r>
        <w:separator/>
      </w:r>
    </w:p>
  </w:endnote>
  <w:endnote w:type="continuationSeparator" w:id="0">
    <w:p w14:paraId="18FA1524" w14:textId="77777777" w:rsidR="008A2DE9" w:rsidRDefault="008A2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4FC4F" w14:textId="77777777" w:rsidR="00CB52CE" w:rsidRDefault="00CB52CE">
    <w:pPr>
      <w:pStyle w:val="Fuzeile"/>
    </w:pPr>
    <w:r>
      <w:tab/>
      <w:t xml:space="preserve">Seite </w:t>
    </w:r>
    <w:r>
      <w:rPr>
        <w:rStyle w:val="Seitenzahl"/>
      </w:rPr>
      <w:fldChar w:fldCharType="begin"/>
    </w:r>
    <w:r>
      <w:rPr>
        <w:rStyle w:val="Seitenzahl"/>
      </w:rPr>
      <w:instrText xml:space="preserve"> </w:instrText>
    </w:r>
    <w:r w:rsidR="00D331B6">
      <w:rPr>
        <w:rStyle w:val="Seitenzahl"/>
      </w:rPr>
      <w:instrText>PAGE</w:instrText>
    </w:r>
    <w:r>
      <w:rPr>
        <w:rStyle w:val="Seitenzahl"/>
      </w:rPr>
      <w:instrText xml:space="preserve"> </w:instrText>
    </w:r>
    <w:r>
      <w:rPr>
        <w:rStyle w:val="Seitenzahl"/>
      </w:rPr>
      <w:fldChar w:fldCharType="separate"/>
    </w:r>
    <w:r w:rsidR="003F0D7D">
      <w:rPr>
        <w:rStyle w:val="Seitenzahl"/>
        <w:noProof/>
      </w:rPr>
      <w:t>1</w:t>
    </w:r>
    <w:r>
      <w:rPr>
        <w:rStyle w:val="Seitenzahl"/>
      </w:rPr>
      <w:fldChar w:fldCharType="end"/>
    </w:r>
    <w:r>
      <w:rPr>
        <w:rStyle w:val="Seitenzahl"/>
      </w:rPr>
      <w:t xml:space="preserve"> </w:t>
    </w:r>
    <w:r>
      <w:t xml:space="preserve">von </w:t>
    </w:r>
    <w:r>
      <w:rPr>
        <w:rStyle w:val="Seitenzahl"/>
      </w:rPr>
      <w:fldChar w:fldCharType="begin"/>
    </w:r>
    <w:r>
      <w:rPr>
        <w:rStyle w:val="Seitenzahl"/>
      </w:rPr>
      <w:instrText xml:space="preserve"> </w:instrText>
    </w:r>
    <w:r w:rsidR="00D331B6">
      <w:rPr>
        <w:rStyle w:val="Seitenzahl"/>
      </w:rPr>
      <w:instrText>NUMPAGES</w:instrText>
    </w:r>
    <w:r>
      <w:rPr>
        <w:rStyle w:val="Seitenzahl"/>
      </w:rPr>
      <w:instrText xml:space="preserve"> \*Arabic </w:instrText>
    </w:r>
    <w:r>
      <w:rPr>
        <w:rStyle w:val="Seitenzahl"/>
      </w:rPr>
      <w:fldChar w:fldCharType="separate"/>
    </w:r>
    <w:r w:rsidR="003F0D7D">
      <w:rPr>
        <w:rStyle w:val="Seitenzahl"/>
        <w:noProof/>
      </w:rPr>
      <w:t>3</w:t>
    </w:r>
    <w:r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B52B5" w14:textId="77777777" w:rsidR="008A2DE9" w:rsidRDefault="008A2DE9">
      <w:r>
        <w:separator/>
      </w:r>
    </w:p>
  </w:footnote>
  <w:footnote w:type="continuationSeparator" w:id="0">
    <w:p w14:paraId="041235C9" w14:textId="77777777" w:rsidR="008A2DE9" w:rsidRDefault="008A2D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33"/>
        </w:tabs>
        <w:ind w:left="733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93"/>
        </w:tabs>
        <w:ind w:left="109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53"/>
        </w:tabs>
        <w:ind w:left="145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13"/>
        </w:tabs>
        <w:ind w:left="1813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73"/>
        </w:tabs>
        <w:ind w:left="217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33"/>
        </w:tabs>
        <w:ind w:left="253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93"/>
        </w:tabs>
        <w:ind w:left="2893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53"/>
        </w:tabs>
        <w:ind w:left="325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13"/>
        </w:tabs>
        <w:ind w:left="3613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68814847">
    <w:abstractNumId w:val="0"/>
  </w:num>
  <w:num w:numId="2" w16cid:durableId="1806192462">
    <w:abstractNumId w:val="1"/>
  </w:num>
  <w:num w:numId="3" w16cid:durableId="4841275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D7D"/>
    <w:rsid w:val="000840CA"/>
    <w:rsid w:val="001D25A3"/>
    <w:rsid w:val="00396B9D"/>
    <w:rsid w:val="003F0D7D"/>
    <w:rsid w:val="0048454D"/>
    <w:rsid w:val="008A2DE9"/>
    <w:rsid w:val="00A755C6"/>
    <w:rsid w:val="00CA3E51"/>
    <w:rsid w:val="00CB52CE"/>
    <w:rsid w:val="00D33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9124F6C"/>
  <w14:defaultImageDpi w14:val="300"/>
  <w15:chartTrackingRefBased/>
  <w15:docId w15:val="{C1525492-4A06-43CB-B795-CE7A2864F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lang w:eastAsia="de-DE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outlineLvl w:val="0"/>
    </w:p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240" w:after="60"/>
      <w:outlineLvl w:val="1"/>
    </w:p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60"/>
      <w:outlineLvl w:val="2"/>
    </w:p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</w:style>
  <w:style w:type="character" w:customStyle="1" w:styleId="Aufzhlungszeichen1">
    <w:name w:val="Aufzählungszeichen1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styleId="Kopfzeile">
    <w:name w:val="header"/>
    <w:basedOn w:val="Standard"/>
    <w:pPr>
      <w:tabs>
        <w:tab w:val="center" w:pos="4703"/>
        <w:tab w:val="right" w:pos="9406"/>
      </w:tabs>
    </w:pPr>
  </w:style>
  <w:style w:type="paragraph" w:customStyle="1" w:styleId="Textkrper21">
    <w:name w:val="Textkörper 21"/>
    <w:basedOn w:val="Standard"/>
    <w:rPr>
      <w:b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4128E13B0D334BA315F3775C0F97AB" ma:contentTypeVersion="9" ma:contentTypeDescription="Create a new document." ma:contentTypeScope="" ma:versionID="e48240d812c176cb5e52bd92a0504a83">
  <xsd:schema xmlns:xsd="http://www.w3.org/2001/XMLSchema" xmlns:xs="http://www.w3.org/2001/XMLSchema" xmlns:p="http://schemas.microsoft.com/office/2006/metadata/properties" xmlns:ns2="39b2766b-c11e-4d34-ae90-b418efdcb7ee" xmlns:ns3="7dbffd17-55a7-4b25-b20c-462d16bbe781" targetNamespace="http://schemas.microsoft.com/office/2006/metadata/properties" ma:root="true" ma:fieldsID="c511f534da8a8479976152ca3bfe1200" ns2:_="" ns3:_="">
    <xsd:import namespace="39b2766b-c11e-4d34-ae90-b418efdcb7ee"/>
    <xsd:import namespace="7dbffd17-55a7-4b25-b20c-462d16bbe7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b2766b-c11e-4d34-ae90-b418efdcb7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d3ebf75d-a44c-490e-b061-5d1ad43ecb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bffd17-55a7-4b25-b20c-462d16bbe78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f83ad16-6433-42a5-99d8-c6c549438078}" ma:internalName="TaxCatchAll" ma:showField="CatchAllData" ma:web="7dbffd17-55a7-4b25-b20c-462d16bbe7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bffd17-55a7-4b25-b20c-462d16bbe781" xsi:nil="true"/>
    <lcf76f155ced4ddcb4097134ff3c332f xmlns="39b2766b-c11e-4d34-ae90-b418efdcb7e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AECE266-9183-463F-914F-5E03F3AA9E28}"/>
</file>

<file path=customXml/itemProps2.xml><?xml version="1.0" encoding="utf-8"?>
<ds:datastoreItem xmlns:ds="http://schemas.openxmlformats.org/officeDocument/2006/customXml" ds:itemID="{270961EB-40B5-4C5C-A83F-48CE80BA2B0D}"/>
</file>

<file path=customXml/itemProps3.xml><?xml version="1.0" encoding="utf-8"?>
<ds:datastoreItem xmlns:ds="http://schemas.openxmlformats.org/officeDocument/2006/customXml" ds:itemID="{FBF19448-F697-4416-9F25-F8C411B1785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270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Vortrag vorbereiten</vt:lpstr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Vortrag vorbereiten</dc:title>
  <dc:subject/>
  <dc:creator>Thomas Forster</dc:creator>
  <cp:keywords/>
  <cp:lastModifiedBy>Eva Ravnikar</cp:lastModifiedBy>
  <cp:revision>2</cp:revision>
  <cp:lastPrinted>1899-12-31T23:00:00Z</cp:lastPrinted>
  <dcterms:created xsi:type="dcterms:W3CDTF">2023-05-23T15:35:00Z</dcterms:created>
  <dcterms:modified xsi:type="dcterms:W3CDTF">2023-05-23T15:35:00Z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0x010100FA4128E13B0D334BA315F3775C0F97AB</vt:lpwstr>
  </property>
</Properties>
</file>